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7DD052B8" w:rsidR="007F19D6" w:rsidRPr="00127569" w:rsidRDefault="00FD4D9B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1F775D">
        <w:rPr>
          <w:rFonts w:ascii="Open Sans" w:hAnsi="Open Sans" w:cs="Open Sans"/>
          <w:b/>
          <w:bCs/>
          <w:sz w:val="20"/>
          <w:szCs w:val="20"/>
        </w:rPr>
        <w:t xml:space="preserve"> BGO-BGN.25.157.2025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556079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FD4D9B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FD4D9B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FD4D9B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FD4D9B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FD4D9B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FD4D9B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FD4D9B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5ED01FB9" w:rsidR="007F19D6" w:rsidRPr="00127569" w:rsidRDefault="00FD4D9B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bCs w:val="0"/>
            <w:i/>
            <w:sz w:val="20"/>
            <w:szCs w:val="20"/>
          </w:rPr>
          <w:id w:val="-315486084"/>
          <w:placeholder>
            <w:docPart w:val="60CDB7B121154FA2A60BF1CBD853553E"/>
          </w:placeholder>
          <w:text/>
        </w:sdtPr>
        <w:sdtEndPr/>
        <w:sdtContent>
          <w:r w:rsidR="001F775D" w:rsidRPr="001F775D">
            <w:rPr>
              <w:rFonts w:ascii="Open Sans" w:hAnsi="Open Sans" w:cs="Open Sans"/>
              <w:bCs w:val="0"/>
              <w:i/>
              <w:sz w:val="20"/>
              <w:szCs w:val="20"/>
            </w:rPr>
            <w:t>Montaż systemu zabezpieczeń parapetów i rynien w Centrali NIK</w:t>
          </w:r>
        </w:sdtContent>
      </w:sdt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i/>
          <w:sz w:val="16"/>
          <w:szCs w:val="16"/>
        </w:rPr>
        <w:t>(nazwa</w:t>
      </w:r>
      <w:r w:rsidR="00127569"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b w:val="0"/>
          <w:i/>
          <w:sz w:val="16"/>
          <w:szCs w:val="16"/>
        </w:rPr>
        <w:t>zamówienia)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FD4D9B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FD4D9B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FD4D9B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FD4D9B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FD4D9B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FD4D9B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FD4D9B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FD4D9B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FD4D9B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FD4D9B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FD4D9B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FD4D9B" w:rsidP="0070388D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FD4D9B" w:rsidP="0070388D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FD4D9B" w:rsidP="0070388D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FD4D9B" w:rsidP="0070388D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4465E7EE" w:rsidR="007F19D6" w:rsidRPr="00127569" w:rsidRDefault="00FD4D9B" w:rsidP="0070388D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FD4D9B" w:rsidP="0070388D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FD4D9B" w:rsidP="0070388D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FD4D9B" w:rsidP="0070388D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7C1457FD" w:rsidR="007F19D6" w:rsidRPr="00127569" w:rsidRDefault="00FD4D9B" w:rsidP="0070388D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953C99">
        <w:rPr>
          <w:rFonts w:ascii="Open Sans" w:hAnsi="Open Sans" w:cs="Open Sans"/>
        </w:rPr>
        <w:t>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FD4D9B" w:rsidP="0070388D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FD4D9B" w:rsidP="0070388D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FD4D9B" w:rsidP="0070388D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FD4D9B" w:rsidP="0070388D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FD4D9B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FD4D9B" w:rsidP="0070388D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FD4D9B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FD4D9B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FD4D9B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FD4D9B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FD4D9B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FD4D9B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066F9DF4" w:rsidR="007956E1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030B46FA" w14:textId="62AE942C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5E775465" w14:textId="22ED9390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0F42D23C" w14:textId="1187EFE3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270A91C3" w14:textId="5B86A574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57863525" w14:textId="52B1BCC2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07A34309" w14:textId="1D4F5A9B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0853B7D7" w14:textId="0EC06A2E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06B62D99" w14:textId="15FFF39E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1731AE3F" w14:textId="67F6630D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242E474" w14:textId="0B432437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29D0FF04" w14:textId="51D3F64C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4B9CA424" w14:textId="5351CD72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04437C7D" w14:textId="2C0B745E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4E7C1363" w14:textId="0900A39F" w:rsidR="00CE6642" w:rsidRDefault="00CE6642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CE6642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6FE4C" w14:textId="77777777" w:rsidR="00FD4D9B" w:rsidRDefault="00FD4D9B">
      <w:r>
        <w:separator/>
      </w:r>
    </w:p>
  </w:endnote>
  <w:endnote w:type="continuationSeparator" w:id="0">
    <w:p w14:paraId="5E58CECF" w14:textId="77777777" w:rsidR="00FD4D9B" w:rsidRDefault="00FD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FD4D9B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00785" w14:textId="77777777" w:rsidR="00FD4D9B" w:rsidRDefault="00FD4D9B" w:rsidP="00A106F6">
      <w:r>
        <w:separator/>
      </w:r>
    </w:p>
  </w:footnote>
  <w:footnote w:type="continuationSeparator" w:id="0">
    <w:p w14:paraId="0D66E581" w14:textId="77777777" w:rsidR="00FD4D9B" w:rsidRDefault="00FD4D9B" w:rsidP="00A106F6">
      <w:r>
        <w:continuationSeparator/>
      </w:r>
    </w:p>
  </w:footnote>
  <w:footnote w:id="1">
    <w:p w14:paraId="1C1FAE20" w14:textId="77777777" w:rsidR="007F19D6" w:rsidRPr="00127569" w:rsidRDefault="00FD4D9B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FD4D9B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A1C0D8F"/>
    <w:multiLevelType w:val="hybridMultilevel"/>
    <w:tmpl w:val="1FC8AB8A"/>
    <w:lvl w:ilvl="0" w:tplc="5E8A3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89A6B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62E7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9C9D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147F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32A1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682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FC8B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7E8C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CA11F61"/>
    <w:multiLevelType w:val="hybridMultilevel"/>
    <w:tmpl w:val="A5BCA39A"/>
    <w:lvl w:ilvl="0" w:tplc="61FEC67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</w:rPr>
    </w:lvl>
    <w:lvl w:ilvl="1" w:tplc="24AEAB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D96A6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0C0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F2B3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6C2A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029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FCA9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0E95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E59285E"/>
    <w:multiLevelType w:val="hybridMultilevel"/>
    <w:tmpl w:val="364EB452"/>
    <w:lvl w:ilvl="0" w:tplc="BD8C1878">
      <w:start w:val="2"/>
      <w:numFmt w:val="decimal"/>
      <w:lvlText w:val="%1."/>
      <w:lvlJc w:val="left"/>
      <w:pPr>
        <w:ind w:left="720" w:hanging="360"/>
      </w:pPr>
    </w:lvl>
    <w:lvl w:ilvl="1" w:tplc="39665168">
      <w:start w:val="1"/>
      <w:numFmt w:val="lowerLetter"/>
      <w:lvlText w:val="%2."/>
      <w:lvlJc w:val="left"/>
      <w:pPr>
        <w:ind w:left="1440" w:hanging="360"/>
      </w:pPr>
    </w:lvl>
    <w:lvl w:ilvl="2" w:tplc="96E694DC">
      <w:start w:val="1"/>
      <w:numFmt w:val="lowerRoman"/>
      <w:lvlText w:val="%3."/>
      <w:lvlJc w:val="right"/>
      <w:pPr>
        <w:ind w:left="2160" w:hanging="180"/>
      </w:pPr>
    </w:lvl>
    <w:lvl w:ilvl="3" w:tplc="516C1C48">
      <w:start w:val="1"/>
      <w:numFmt w:val="decimal"/>
      <w:lvlText w:val="%4."/>
      <w:lvlJc w:val="left"/>
      <w:pPr>
        <w:ind w:left="2880" w:hanging="360"/>
      </w:pPr>
    </w:lvl>
    <w:lvl w:ilvl="4" w:tplc="3B42E768">
      <w:start w:val="1"/>
      <w:numFmt w:val="lowerLetter"/>
      <w:lvlText w:val="%5."/>
      <w:lvlJc w:val="left"/>
      <w:pPr>
        <w:ind w:left="3600" w:hanging="360"/>
      </w:pPr>
    </w:lvl>
    <w:lvl w:ilvl="5" w:tplc="39ACC502">
      <w:start w:val="1"/>
      <w:numFmt w:val="lowerRoman"/>
      <w:lvlText w:val="%6."/>
      <w:lvlJc w:val="right"/>
      <w:pPr>
        <w:ind w:left="4320" w:hanging="180"/>
      </w:pPr>
    </w:lvl>
    <w:lvl w:ilvl="6" w:tplc="6D12BD8C">
      <w:start w:val="1"/>
      <w:numFmt w:val="decimal"/>
      <w:lvlText w:val="%7."/>
      <w:lvlJc w:val="left"/>
      <w:pPr>
        <w:ind w:left="5040" w:hanging="360"/>
      </w:pPr>
    </w:lvl>
    <w:lvl w:ilvl="7" w:tplc="1AD6045C">
      <w:start w:val="1"/>
      <w:numFmt w:val="lowerLetter"/>
      <w:lvlText w:val="%8."/>
      <w:lvlJc w:val="left"/>
      <w:pPr>
        <w:ind w:left="5760" w:hanging="360"/>
      </w:pPr>
    </w:lvl>
    <w:lvl w:ilvl="8" w:tplc="A51CC8D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54F2A66"/>
    <w:multiLevelType w:val="hybridMultilevel"/>
    <w:tmpl w:val="A642C12E"/>
    <w:lvl w:ilvl="0" w:tplc="5F14FD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908E6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8A35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A4D8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00E5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DC91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906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28B6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045C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84D6601"/>
    <w:multiLevelType w:val="hybridMultilevel"/>
    <w:tmpl w:val="43DCDA88"/>
    <w:lvl w:ilvl="0" w:tplc="7E145E3E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E4624202" w:tentative="1">
      <w:start w:val="1"/>
      <w:numFmt w:val="lowerLetter"/>
      <w:lvlText w:val="%2."/>
      <w:lvlJc w:val="left"/>
      <w:pPr>
        <w:ind w:left="1080" w:hanging="360"/>
      </w:pPr>
    </w:lvl>
    <w:lvl w:ilvl="2" w:tplc="C4102208" w:tentative="1">
      <w:start w:val="1"/>
      <w:numFmt w:val="lowerRoman"/>
      <w:lvlText w:val="%3."/>
      <w:lvlJc w:val="right"/>
      <w:pPr>
        <w:ind w:left="1800" w:hanging="180"/>
      </w:pPr>
    </w:lvl>
    <w:lvl w:ilvl="3" w:tplc="CDC45F8C" w:tentative="1">
      <w:start w:val="1"/>
      <w:numFmt w:val="decimal"/>
      <w:lvlText w:val="%4."/>
      <w:lvlJc w:val="left"/>
      <w:pPr>
        <w:ind w:left="2520" w:hanging="360"/>
      </w:pPr>
    </w:lvl>
    <w:lvl w:ilvl="4" w:tplc="F45E830E" w:tentative="1">
      <w:start w:val="1"/>
      <w:numFmt w:val="lowerLetter"/>
      <w:lvlText w:val="%5."/>
      <w:lvlJc w:val="left"/>
      <w:pPr>
        <w:ind w:left="3240" w:hanging="360"/>
      </w:pPr>
    </w:lvl>
    <w:lvl w:ilvl="5" w:tplc="1C46F9E4" w:tentative="1">
      <w:start w:val="1"/>
      <w:numFmt w:val="lowerRoman"/>
      <w:lvlText w:val="%6."/>
      <w:lvlJc w:val="right"/>
      <w:pPr>
        <w:ind w:left="3960" w:hanging="180"/>
      </w:pPr>
    </w:lvl>
    <w:lvl w:ilvl="6" w:tplc="6BD8DBB0" w:tentative="1">
      <w:start w:val="1"/>
      <w:numFmt w:val="decimal"/>
      <w:lvlText w:val="%7."/>
      <w:lvlJc w:val="left"/>
      <w:pPr>
        <w:ind w:left="4680" w:hanging="360"/>
      </w:pPr>
    </w:lvl>
    <w:lvl w:ilvl="7" w:tplc="69D6B7AE" w:tentative="1">
      <w:start w:val="1"/>
      <w:numFmt w:val="lowerLetter"/>
      <w:lvlText w:val="%8."/>
      <w:lvlJc w:val="left"/>
      <w:pPr>
        <w:ind w:left="5400" w:hanging="360"/>
      </w:pPr>
    </w:lvl>
    <w:lvl w:ilvl="8" w:tplc="45EE0F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1E63554"/>
    <w:multiLevelType w:val="hybridMultilevel"/>
    <w:tmpl w:val="1C9A8D4E"/>
    <w:lvl w:ilvl="0" w:tplc="A0CE6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944F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005B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8E8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2645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44C9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049A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3A65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64C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3E832DF"/>
    <w:multiLevelType w:val="hybridMultilevel"/>
    <w:tmpl w:val="89C033AC"/>
    <w:lvl w:ilvl="0" w:tplc="CBFE53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738431CE" w:tentative="1">
      <w:start w:val="1"/>
      <w:numFmt w:val="lowerLetter"/>
      <w:lvlText w:val="%2."/>
      <w:lvlJc w:val="left"/>
      <w:pPr>
        <w:ind w:left="1222" w:hanging="360"/>
      </w:pPr>
    </w:lvl>
    <w:lvl w:ilvl="2" w:tplc="2AB6F770" w:tentative="1">
      <w:start w:val="1"/>
      <w:numFmt w:val="lowerRoman"/>
      <w:lvlText w:val="%3."/>
      <w:lvlJc w:val="right"/>
      <w:pPr>
        <w:ind w:left="1942" w:hanging="180"/>
      </w:pPr>
    </w:lvl>
    <w:lvl w:ilvl="3" w:tplc="27704338" w:tentative="1">
      <w:start w:val="1"/>
      <w:numFmt w:val="decimal"/>
      <w:lvlText w:val="%4."/>
      <w:lvlJc w:val="left"/>
      <w:pPr>
        <w:ind w:left="2662" w:hanging="360"/>
      </w:pPr>
    </w:lvl>
    <w:lvl w:ilvl="4" w:tplc="4D423446" w:tentative="1">
      <w:start w:val="1"/>
      <w:numFmt w:val="lowerLetter"/>
      <w:lvlText w:val="%5."/>
      <w:lvlJc w:val="left"/>
      <w:pPr>
        <w:ind w:left="3382" w:hanging="360"/>
      </w:pPr>
    </w:lvl>
    <w:lvl w:ilvl="5" w:tplc="C51A2608" w:tentative="1">
      <w:start w:val="1"/>
      <w:numFmt w:val="lowerRoman"/>
      <w:lvlText w:val="%6."/>
      <w:lvlJc w:val="right"/>
      <w:pPr>
        <w:ind w:left="4102" w:hanging="180"/>
      </w:pPr>
    </w:lvl>
    <w:lvl w:ilvl="6" w:tplc="5F3AB56A" w:tentative="1">
      <w:start w:val="1"/>
      <w:numFmt w:val="decimal"/>
      <w:lvlText w:val="%7."/>
      <w:lvlJc w:val="left"/>
      <w:pPr>
        <w:ind w:left="4822" w:hanging="360"/>
      </w:pPr>
    </w:lvl>
    <w:lvl w:ilvl="7" w:tplc="55FC27AC" w:tentative="1">
      <w:start w:val="1"/>
      <w:numFmt w:val="lowerLetter"/>
      <w:lvlText w:val="%8."/>
      <w:lvlJc w:val="left"/>
      <w:pPr>
        <w:ind w:left="5542" w:hanging="360"/>
      </w:pPr>
    </w:lvl>
    <w:lvl w:ilvl="8" w:tplc="6D6054E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A9371F5"/>
    <w:multiLevelType w:val="hybridMultilevel"/>
    <w:tmpl w:val="0D1AE4FA"/>
    <w:lvl w:ilvl="0" w:tplc="0F6A9F1C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8764739C" w:tentative="1">
      <w:start w:val="1"/>
      <w:numFmt w:val="lowerLetter"/>
      <w:lvlText w:val="%2."/>
      <w:lvlJc w:val="left"/>
      <w:pPr>
        <w:ind w:left="1656" w:hanging="360"/>
      </w:pPr>
    </w:lvl>
    <w:lvl w:ilvl="2" w:tplc="AEF44A28" w:tentative="1">
      <w:start w:val="1"/>
      <w:numFmt w:val="lowerRoman"/>
      <w:lvlText w:val="%3."/>
      <w:lvlJc w:val="right"/>
      <w:pPr>
        <w:ind w:left="2376" w:hanging="180"/>
      </w:pPr>
    </w:lvl>
    <w:lvl w:ilvl="3" w:tplc="4ABA0EF2" w:tentative="1">
      <w:start w:val="1"/>
      <w:numFmt w:val="decimal"/>
      <w:lvlText w:val="%4."/>
      <w:lvlJc w:val="left"/>
      <w:pPr>
        <w:ind w:left="3096" w:hanging="360"/>
      </w:pPr>
    </w:lvl>
    <w:lvl w:ilvl="4" w:tplc="B87AC69E" w:tentative="1">
      <w:start w:val="1"/>
      <w:numFmt w:val="lowerLetter"/>
      <w:lvlText w:val="%5."/>
      <w:lvlJc w:val="left"/>
      <w:pPr>
        <w:ind w:left="3816" w:hanging="360"/>
      </w:pPr>
    </w:lvl>
    <w:lvl w:ilvl="5" w:tplc="3404E3B8" w:tentative="1">
      <w:start w:val="1"/>
      <w:numFmt w:val="lowerRoman"/>
      <w:lvlText w:val="%6."/>
      <w:lvlJc w:val="right"/>
      <w:pPr>
        <w:ind w:left="4536" w:hanging="180"/>
      </w:pPr>
    </w:lvl>
    <w:lvl w:ilvl="6" w:tplc="BAF25F3A" w:tentative="1">
      <w:start w:val="1"/>
      <w:numFmt w:val="decimal"/>
      <w:lvlText w:val="%7."/>
      <w:lvlJc w:val="left"/>
      <w:pPr>
        <w:ind w:left="5256" w:hanging="360"/>
      </w:pPr>
    </w:lvl>
    <w:lvl w:ilvl="7" w:tplc="CD9C737C" w:tentative="1">
      <w:start w:val="1"/>
      <w:numFmt w:val="lowerLetter"/>
      <w:lvlText w:val="%8."/>
      <w:lvlJc w:val="left"/>
      <w:pPr>
        <w:ind w:left="5976" w:hanging="360"/>
      </w:pPr>
    </w:lvl>
    <w:lvl w:ilvl="8" w:tplc="E0E2D148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2" w15:restartNumberingAfterBreak="0">
    <w:nsid w:val="2AFD6911"/>
    <w:multiLevelType w:val="hybridMultilevel"/>
    <w:tmpl w:val="8CC26878"/>
    <w:lvl w:ilvl="0" w:tplc="0EDA0148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  <w:rPr>
        <w:rFonts w:cs="Times New Roman"/>
        <w:sz w:val="22"/>
        <w:szCs w:val="22"/>
      </w:rPr>
    </w:lvl>
    <w:lvl w:ilvl="1" w:tplc="9FA4E6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C26E7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5AA7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B0AD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4661E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6664A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249A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685F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2DD335EA"/>
    <w:multiLevelType w:val="multilevel"/>
    <w:tmpl w:val="6AE2C12E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4" w15:restartNumberingAfterBreak="0">
    <w:nsid w:val="2FA61EEF"/>
    <w:multiLevelType w:val="hybridMultilevel"/>
    <w:tmpl w:val="C1160508"/>
    <w:lvl w:ilvl="0" w:tplc="6E2612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BE936E" w:tentative="1">
      <w:start w:val="1"/>
      <w:numFmt w:val="lowerLetter"/>
      <w:lvlText w:val="%2."/>
      <w:lvlJc w:val="left"/>
      <w:pPr>
        <w:ind w:left="1440" w:hanging="360"/>
      </w:pPr>
    </w:lvl>
    <w:lvl w:ilvl="2" w:tplc="6958E9AE" w:tentative="1">
      <w:start w:val="1"/>
      <w:numFmt w:val="lowerRoman"/>
      <w:lvlText w:val="%3."/>
      <w:lvlJc w:val="right"/>
      <w:pPr>
        <w:ind w:left="2160" w:hanging="180"/>
      </w:pPr>
    </w:lvl>
    <w:lvl w:ilvl="3" w:tplc="6D666AAC" w:tentative="1">
      <w:start w:val="1"/>
      <w:numFmt w:val="decimal"/>
      <w:lvlText w:val="%4."/>
      <w:lvlJc w:val="left"/>
      <w:pPr>
        <w:ind w:left="2880" w:hanging="360"/>
      </w:pPr>
    </w:lvl>
    <w:lvl w:ilvl="4" w:tplc="DDCA250A" w:tentative="1">
      <w:start w:val="1"/>
      <w:numFmt w:val="lowerLetter"/>
      <w:lvlText w:val="%5."/>
      <w:lvlJc w:val="left"/>
      <w:pPr>
        <w:ind w:left="3600" w:hanging="360"/>
      </w:pPr>
    </w:lvl>
    <w:lvl w:ilvl="5" w:tplc="66EE4266" w:tentative="1">
      <w:start w:val="1"/>
      <w:numFmt w:val="lowerRoman"/>
      <w:lvlText w:val="%6."/>
      <w:lvlJc w:val="right"/>
      <w:pPr>
        <w:ind w:left="4320" w:hanging="180"/>
      </w:pPr>
    </w:lvl>
    <w:lvl w:ilvl="6" w:tplc="D700C1F2" w:tentative="1">
      <w:start w:val="1"/>
      <w:numFmt w:val="decimal"/>
      <w:lvlText w:val="%7."/>
      <w:lvlJc w:val="left"/>
      <w:pPr>
        <w:ind w:left="5040" w:hanging="360"/>
      </w:pPr>
    </w:lvl>
    <w:lvl w:ilvl="7" w:tplc="F0A8152A" w:tentative="1">
      <w:start w:val="1"/>
      <w:numFmt w:val="lowerLetter"/>
      <w:lvlText w:val="%8."/>
      <w:lvlJc w:val="left"/>
      <w:pPr>
        <w:ind w:left="5760" w:hanging="360"/>
      </w:pPr>
    </w:lvl>
    <w:lvl w:ilvl="8" w:tplc="2B5E3D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6B5E3A"/>
    <w:multiLevelType w:val="hybridMultilevel"/>
    <w:tmpl w:val="FF9A81D4"/>
    <w:lvl w:ilvl="0" w:tplc="3266F382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  <w:rPr>
        <w:rFonts w:cs="Times New Roman" w:hint="default"/>
        <w:color w:val="auto"/>
      </w:rPr>
    </w:lvl>
    <w:lvl w:ilvl="1" w:tplc="578AE2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AA7B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3C4AC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DC0A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E7474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78AA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0846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954CF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 w15:restartNumberingAfterBreak="0">
    <w:nsid w:val="339358B5"/>
    <w:multiLevelType w:val="hybridMultilevel"/>
    <w:tmpl w:val="DD42B414"/>
    <w:lvl w:ilvl="0" w:tplc="555AB25A">
      <w:start w:val="1"/>
      <w:numFmt w:val="decimal"/>
      <w:lvlText w:val="%1)"/>
      <w:lvlJc w:val="left"/>
      <w:pPr>
        <w:ind w:left="720" w:hanging="360"/>
      </w:pPr>
    </w:lvl>
    <w:lvl w:ilvl="1" w:tplc="9F420D08">
      <w:start w:val="1"/>
      <w:numFmt w:val="lowerLetter"/>
      <w:lvlText w:val="%2."/>
      <w:lvlJc w:val="left"/>
      <w:pPr>
        <w:ind w:left="1440" w:hanging="360"/>
      </w:pPr>
    </w:lvl>
    <w:lvl w:ilvl="2" w:tplc="47BED8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2FF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CE7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44E3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26AD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6843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147F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D437023"/>
    <w:multiLevelType w:val="hybridMultilevel"/>
    <w:tmpl w:val="751411CA"/>
    <w:lvl w:ilvl="0" w:tplc="C670633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7BF27E0C" w:tentative="1">
      <w:start w:val="1"/>
      <w:numFmt w:val="lowerLetter"/>
      <w:lvlText w:val="%2."/>
      <w:lvlJc w:val="left"/>
      <w:pPr>
        <w:ind w:left="1440" w:hanging="360"/>
      </w:pPr>
    </w:lvl>
    <w:lvl w:ilvl="2" w:tplc="1FD82748" w:tentative="1">
      <w:start w:val="1"/>
      <w:numFmt w:val="lowerRoman"/>
      <w:lvlText w:val="%3."/>
      <w:lvlJc w:val="right"/>
      <w:pPr>
        <w:ind w:left="2160" w:hanging="180"/>
      </w:pPr>
    </w:lvl>
    <w:lvl w:ilvl="3" w:tplc="698EDCB2" w:tentative="1">
      <w:start w:val="1"/>
      <w:numFmt w:val="decimal"/>
      <w:lvlText w:val="%4."/>
      <w:lvlJc w:val="left"/>
      <w:pPr>
        <w:ind w:left="2880" w:hanging="360"/>
      </w:pPr>
    </w:lvl>
    <w:lvl w:ilvl="4" w:tplc="2C74C36C" w:tentative="1">
      <w:start w:val="1"/>
      <w:numFmt w:val="lowerLetter"/>
      <w:lvlText w:val="%5."/>
      <w:lvlJc w:val="left"/>
      <w:pPr>
        <w:ind w:left="3600" w:hanging="360"/>
      </w:pPr>
    </w:lvl>
    <w:lvl w:ilvl="5" w:tplc="95C67B1A" w:tentative="1">
      <w:start w:val="1"/>
      <w:numFmt w:val="lowerRoman"/>
      <w:lvlText w:val="%6."/>
      <w:lvlJc w:val="right"/>
      <w:pPr>
        <w:ind w:left="4320" w:hanging="180"/>
      </w:pPr>
    </w:lvl>
    <w:lvl w:ilvl="6" w:tplc="F7FC3C54" w:tentative="1">
      <w:start w:val="1"/>
      <w:numFmt w:val="decimal"/>
      <w:lvlText w:val="%7."/>
      <w:lvlJc w:val="left"/>
      <w:pPr>
        <w:ind w:left="5040" w:hanging="360"/>
      </w:pPr>
    </w:lvl>
    <w:lvl w:ilvl="7" w:tplc="D5BE8CF8" w:tentative="1">
      <w:start w:val="1"/>
      <w:numFmt w:val="lowerLetter"/>
      <w:lvlText w:val="%8."/>
      <w:lvlJc w:val="left"/>
      <w:pPr>
        <w:ind w:left="5760" w:hanging="360"/>
      </w:pPr>
    </w:lvl>
    <w:lvl w:ilvl="8" w:tplc="7EB66F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873325"/>
    <w:multiLevelType w:val="hybridMultilevel"/>
    <w:tmpl w:val="7CAAFC7E"/>
    <w:lvl w:ilvl="0" w:tplc="9BFA7224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1" w:tplc="5176B2AE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4552BADA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B808AA2A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7854A99A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13C02A7E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670A5F3A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AF96B20A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CBE478D6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49" w15:restartNumberingAfterBreak="0">
    <w:nsid w:val="3F3C2315"/>
    <w:multiLevelType w:val="hybridMultilevel"/>
    <w:tmpl w:val="40FA15DC"/>
    <w:lvl w:ilvl="0" w:tplc="949CBE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CE66D768" w:tentative="1">
      <w:start w:val="1"/>
      <w:numFmt w:val="lowerLetter"/>
      <w:lvlText w:val="%2."/>
      <w:lvlJc w:val="left"/>
      <w:pPr>
        <w:ind w:left="2073" w:hanging="360"/>
      </w:pPr>
    </w:lvl>
    <w:lvl w:ilvl="2" w:tplc="44FC0046" w:tentative="1">
      <w:start w:val="1"/>
      <w:numFmt w:val="lowerRoman"/>
      <w:lvlText w:val="%3."/>
      <w:lvlJc w:val="right"/>
      <w:pPr>
        <w:ind w:left="2793" w:hanging="180"/>
      </w:pPr>
    </w:lvl>
    <w:lvl w:ilvl="3" w:tplc="E4B0D3F2" w:tentative="1">
      <w:start w:val="1"/>
      <w:numFmt w:val="decimal"/>
      <w:lvlText w:val="%4."/>
      <w:lvlJc w:val="left"/>
      <w:pPr>
        <w:ind w:left="3513" w:hanging="360"/>
      </w:pPr>
    </w:lvl>
    <w:lvl w:ilvl="4" w:tplc="6582C4FC" w:tentative="1">
      <w:start w:val="1"/>
      <w:numFmt w:val="lowerLetter"/>
      <w:lvlText w:val="%5."/>
      <w:lvlJc w:val="left"/>
      <w:pPr>
        <w:ind w:left="4233" w:hanging="360"/>
      </w:pPr>
    </w:lvl>
    <w:lvl w:ilvl="5" w:tplc="6E484FA2" w:tentative="1">
      <w:start w:val="1"/>
      <w:numFmt w:val="lowerRoman"/>
      <w:lvlText w:val="%6."/>
      <w:lvlJc w:val="right"/>
      <w:pPr>
        <w:ind w:left="4953" w:hanging="180"/>
      </w:pPr>
    </w:lvl>
    <w:lvl w:ilvl="6" w:tplc="51F0EDAA" w:tentative="1">
      <w:start w:val="1"/>
      <w:numFmt w:val="decimal"/>
      <w:lvlText w:val="%7."/>
      <w:lvlJc w:val="left"/>
      <w:pPr>
        <w:ind w:left="5673" w:hanging="360"/>
      </w:pPr>
    </w:lvl>
    <w:lvl w:ilvl="7" w:tplc="34D8B114" w:tentative="1">
      <w:start w:val="1"/>
      <w:numFmt w:val="lowerLetter"/>
      <w:lvlText w:val="%8."/>
      <w:lvlJc w:val="left"/>
      <w:pPr>
        <w:ind w:left="6393" w:hanging="360"/>
      </w:pPr>
    </w:lvl>
    <w:lvl w:ilvl="8" w:tplc="D9681650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40583C0B"/>
    <w:multiLevelType w:val="hybridMultilevel"/>
    <w:tmpl w:val="26841DC6"/>
    <w:lvl w:ilvl="0" w:tplc="7CA42E04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D63EB8E0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15166D4E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E3EC6A90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95E045A8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BF84DB7A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7EF62CDE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916093C0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C64A7B9E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1" w15:restartNumberingAfterBreak="0">
    <w:nsid w:val="43717755"/>
    <w:multiLevelType w:val="hybridMultilevel"/>
    <w:tmpl w:val="99A4B484"/>
    <w:lvl w:ilvl="0" w:tplc="9DA416D8">
      <w:start w:val="1"/>
      <w:numFmt w:val="decimal"/>
      <w:lvlText w:val="%1)"/>
      <w:lvlJc w:val="left"/>
      <w:pPr>
        <w:ind w:left="1069" w:hanging="360"/>
      </w:pPr>
    </w:lvl>
    <w:lvl w:ilvl="1" w:tplc="BE9C1E44" w:tentative="1">
      <w:start w:val="1"/>
      <w:numFmt w:val="lowerLetter"/>
      <w:lvlText w:val="%2."/>
      <w:lvlJc w:val="left"/>
      <w:pPr>
        <w:ind w:left="1789" w:hanging="360"/>
      </w:pPr>
    </w:lvl>
    <w:lvl w:ilvl="2" w:tplc="876E0D5C" w:tentative="1">
      <w:start w:val="1"/>
      <w:numFmt w:val="lowerRoman"/>
      <w:lvlText w:val="%3."/>
      <w:lvlJc w:val="right"/>
      <w:pPr>
        <w:ind w:left="2509" w:hanging="180"/>
      </w:pPr>
    </w:lvl>
    <w:lvl w:ilvl="3" w:tplc="C6EA9F4C" w:tentative="1">
      <w:start w:val="1"/>
      <w:numFmt w:val="decimal"/>
      <w:lvlText w:val="%4."/>
      <w:lvlJc w:val="left"/>
      <w:pPr>
        <w:ind w:left="3229" w:hanging="360"/>
      </w:pPr>
    </w:lvl>
    <w:lvl w:ilvl="4" w:tplc="A4E09F74" w:tentative="1">
      <w:start w:val="1"/>
      <w:numFmt w:val="lowerLetter"/>
      <w:lvlText w:val="%5."/>
      <w:lvlJc w:val="left"/>
      <w:pPr>
        <w:ind w:left="3949" w:hanging="360"/>
      </w:pPr>
    </w:lvl>
    <w:lvl w:ilvl="5" w:tplc="99C212FE" w:tentative="1">
      <w:start w:val="1"/>
      <w:numFmt w:val="lowerRoman"/>
      <w:lvlText w:val="%6."/>
      <w:lvlJc w:val="right"/>
      <w:pPr>
        <w:ind w:left="4669" w:hanging="180"/>
      </w:pPr>
    </w:lvl>
    <w:lvl w:ilvl="6" w:tplc="F67A3C5E" w:tentative="1">
      <w:start w:val="1"/>
      <w:numFmt w:val="decimal"/>
      <w:lvlText w:val="%7."/>
      <w:lvlJc w:val="left"/>
      <w:pPr>
        <w:ind w:left="5389" w:hanging="360"/>
      </w:pPr>
    </w:lvl>
    <w:lvl w:ilvl="7" w:tplc="66E84372" w:tentative="1">
      <w:start w:val="1"/>
      <w:numFmt w:val="lowerLetter"/>
      <w:lvlText w:val="%8."/>
      <w:lvlJc w:val="left"/>
      <w:pPr>
        <w:ind w:left="6109" w:hanging="360"/>
      </w:pPr>
    </w:lvl>
    <w:lvl w:ilvl="8" w:tplc="EC6A253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442878BF"/>
    <w:multiLevelType w:val="hybridMultilevel"/>
    <w:tmpl w:val="DD42B414"/>
    <w:lvl w:ilvl="0" w:tplc="FC88744C">
      <w:start w:val="1"/>
      <w:numFmt w:val="decimal"/>
      <w:lvlText w:val="%1)"/>
      <w:lvlJc w:val="left"/>
      <w:pPr>
        <w:ind w:left="720" w:hanging="360"/>
      </w:pPr>
    </w:lvl>
    <w:lvl w:ilvl="1" w:tplc="F4645BEE">
      <w:start w:val="1"/>
      <w:numFmt w:val="lowerLetter"/>
      <w:lvlText w:val="%2."/>
      <w:lvlJc w:val="left"/>
      <w:pPr>
        <w:ind w:left="1440" w:hanging="360"/>
      </w:pPr>
    </w:lvl>
    <w:lvl w:ilvl="2" w:tplc="0BD437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4E1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4B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1E24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FC07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3A78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4CC4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DD47FB8"/>
    <w:multiLevelType w:val="hybridMultilevel"/>
    <w:tmpl w:val="9248562A"/>
    <w:lvl w:ilvl="0" w:tplc="C062262E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8D42822" w:tentative="1">
      <w:start w:val="1"/>
      <w:numFmt w:val="lowerLetter"/>
      <w:lvlText w:val="%2."/>
      <w:lvlJc w:val="left"/>
      <w:pPr>
        <w:ind w:left="1440" w:hanging="360"/>
      </w:pPr>
    </w:lvl>
    <w:lvl w:ilvl="2" w:tplc="012441D2" w:tentative="1">
      <w:start w:val="1"/>
      <w:numFmt w:val="lowerRoman"/>
      <w:lvlText w:val="%3."/>
      <w:lvlJc w:val="right"/>
      <w:pPr>
        <w:ind w:left="2160" w:hanging="180"/>
      </w:pPr>
    </w:lvl>
    <w:lvl w:ilvl="3" w:tplc="71321052" w:tentative="1">
      <w:start w:val="1"/>
      <w:numFmt w:val="decimal"/>
      <w:lvlText w:val="%4."/>
      <w:lvlJc w:val="left"/>
      <w:pPr>
        <w:ind w:left="2880" w:hanging="360"/>
      </w:pPr>
    </w:lvl>
    <w:lvl w:ilvl="4" w:tplc="95EE61B4" w:tentative="1">
      <w:start w:val="1"/>
      <w:numFmt w:val="lowerLetter"/>
      <w:lvlText w:val="%5."/>
      <w:lvlJc w:val="left"/>
      <w:pPr>
        <w:ind w:left="3600" w:hanging="360"/>
      </w:pPr>
    </w:lvl>
    <w:lvl w:ilvl="5" w:tplc="CE76F926" w:tentative="1">
      <w:start w:val="1"/>
      <w:numFmt w:val="lowerRoman"/>
      <w:lvlText w:val="%6."/>
      <w:lvlJc w:val="right"/>
      <w:pPr>
        <w:ind w:left="4320" w:hanging="180"/>
      </w:pPr>
    </w:lvl>
    <w:lvl w:ilvl="6" w:tplc="C5109268" w:tentative="1">
      <w:start w:val="1"/>
      <w:numFmt w:val="decimal"/>
      <w:lvlText w:val="%7."/>
      <w:lvlJc w:val="left"/>
      <w:pPr>
        <w:ind w:left="5040" w:hanging="360"/>
      </w:pPr>
    </w:lvl>
    <w:lvl w:ilvl="7" w:tplc="34A2B382" w:tentative="1">
      <w:start w:val="1"/>
      <w:numFmt w:val="lowerLetter"/>
      <w:lvlText w:val="%8."/>
      <w:lvlJc w:val="left"/>
      <w:pPr>
        <w:ind w:left="5760" w:hanging="360"/>
      </w:pPr>
    </w:lvl>
    <w:lvl w:ilvl="8" w:tplc="2C2057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060DAC"/>
    <w:multiLevelType w:val="hybridMultilevel"/>
    <w:tmpl w:val="9432EA46"/>
    <w:lvl w:ilvl="0" w:tplc="5BD2DD58">
      <w:start w:val="2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291457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position w:val="0"/>
      </w:rPr>
    </w:lvl>
    <w:lvl w:ilvl="2" w:tplc="91DE59A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DFC46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F1440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E2A807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525F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D6E9E3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E2B6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EA4416A"/>
    <w:multiLevelType w:val="hybridMultilevel"/>
    <w:tmpl w:val="83525B34"/>
    <w:lvl w:ilvl="0" w:tplc="E9BC52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78F61BFE" w:tentative="1">
      <w:start w:val="1"/>
      <w:numFmt w:val="lowerLetter"/>
      <w:lvlText w:val="%2."/>
      <w:lvlJc w:val="left"/>
      <w:pPr>
        <w:ind w:left="1440" w:hanging="360"/>
      </w:pPr>
    </w:lvl>
    <w:lvl w:ilvl="2" w:tplc="422AD8EC" w:tentative="1">
      <w:start w:val="1"/>
      <w:numFmt w:val="lowerRoman"/>
      <w:lvlText w:val="%3."/>
      <w:lvlJc w:val="right"/>
      <w:pPr>
        <w:ind w:left="2160" w:hanging="180"/>
      </w:pPr>
    </w:lvl>
    <w:lvl w:ilvl="3" w:tplc="88A48AB2" w:tentative="1">
      <w:start w:val="1"/>
      <w:numFmt w:val="decimal"/>
      <w:lvlText w:val="%4."/>
      <w:lvlJc w:val="left"/>
      <w:pPr>
        <w:ind w:left="2880" w:hanging="360"/>
      </w:pPr>
    </w:lvl>
    <w:lvl w:ilvl="4" w:tplc="44DC1638" w:tentative="1">
      <w:start w:val="1"/>
      <w:numFmt w:val="lowerLetter"/>
      <w:lvlText w:val="%5."/>
      <w:lvlJc w:val="left"/>
      <w:pPr>
        <w:ind w:left="3600" w:hanging="360"/>
      </w:pPr>
    </w:lvl>
    <w:lvl w:ilvl="5" w:tplc="BEA69958" w:tentative="1">
      <w:start w:val="1"/>
      <w:numFmt w:val="lowerRoman"/>
      <w:lvlText w:val="%6."/>
      <w:lvlJc w:val="right"/>
      <w:pPr>
        <w:ind w:left="4320" w:hanging="180"/>
      </w:pPr>
    </w:lvl>
    <w:lvl w:ilvl="6" w:tplc="72C2F032" w:tentative="1">
      <w:start w:val="1"/>
      <w:numFmt w:val="decimal"/>
      <w:lvlText w:val="%7."/>
      <w:lvlJc w:val="left"/>
      <w:pPr>
        <w:ind w:left="5040" w:hanging="360"/>
      </w:pPr>
    </w:lvl>
    <w:lvl w:ilvl="7" w:tplc="5F4669FA" w:tentative="1">
      <w:start w:val="1"/>
      <w:numFmt w:val="lowerLetter"/>
      <w:lvlText w:val="%8."/>
      <w:lvlJc w:val="left"/>
      <w:pPr>
        <w:ind w:left="5760" w:hanging="360"/>
      </w:pPr>
    </w:lvl>
    <w:lvl w:ilvl="8" w:tplc="214495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715FA2"/>
    <w:multiLevelType w:val="hybridMultilevel"/>
    <w:tmpl w:val="06B47788"/>
    <w:lvl w:ilvl="0" w:tplc="13527338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A985F1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DB2E85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696C79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FAAEDE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DC0C16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6DF8219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3AA87E8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AEABD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5C044EA7"/>
    <w:multiLevelType w:val="hybridMultilevel"/>
    <w:tmpl w:val="2BF0D97A"/>
    <w:lvl w:ilvl="0" w:tplc="C900AC68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strike w:val="0"/>
        <w:color w:val="auto"/>
      </w:rPr>
    </w:lvl>
    <w:lvl w:ilvl="1" w:tplc="9EEC6B88" w:tentative="1">
      <w:start w:val="1"/>
      <w:numFmt w:val="lowerLetter"/>
      <w:lvlText w:val="%2."/>
      <w:lvlJc w:val="left"/>
      <w:pPr>
        <w:ind w:left="1440" w:hanging="360"/>
      </w:pPr>
    </w:lvl>
    <w:lvl w:ilvl="2" w:tplc="CC243F78" w:tentative="1">
      <w:start w:val="1"/>
      <w:numFmt w:val="lowerRoman"/>
      <w:lvlText w:val="%3."/>
      <w:lvlJc w:val="right"/>
      <w:pPr>
        <w:ind w:left="2160" w:hanging="180"/>
      </w:pPr>
    </w:lvl>
    <w:lvl w:ilvl="3" w:tplc="64440E02" w:tentative="1">
      <w:start w:val="1"/>
      <w:numFmt w:val="decimal"/>
      <w:lvlText w:val="%4."/>
      <w:lvlJc w:val="left"/>
      <w:pPr>
        <w:ind w:left="2880" w:hanging="360"/>
      </w:pPr>
    </w:lvl>
    <w:lvl w:ilvl="4" w:tplc="B3F8BF94" w:tentative="1">
      <w:start w:val="1"/>
      <w:numFmt w:val="lowerLetter"/>
      <w:lvlText w:val="%5."/>
      <w:lvlJc w:val="left"/>
      <w:pPr>
        <w:ind w:left="3600" w:hanging="360"/>
      </w:pPr>
    </w:lvl>
    <w:lvl w:ilvl="5" w:tplc="1E782796" w:tentative="1">
      <w:start w:val="1"/>
      <w:numFmt w:val="lowerRoman"/>
      <w:lvlText w:val="%6."/>
      <w:lvlJc w:val="right"/>
      <w:pPr>
        <w:ind w:left="4320" w:hanging="180"/>
      </w:pPr>
    </w:lvl>
    <w:lvl w:ilvl="6" w:tplc="2BC0CB94" w:tentative="1">
      <w:start w:val="1"/>
      <w:numFmt w:val="decimal"/>
      <w:lvlText w:val="%7."/>
      <w:lvlJc w:val="left"/>
      <w:pPr>
        <w:ind w:left="5040" w:hanging="360"/>
      </w:pPr>
    </w:lvl>
    <w:lvl w:ilvl="7" w:tplc="6A304790" w:tentative="1">
      <w:start w:val="1"/>
      <w:numFmt w:val="lowerLetter"/>
      <w:lvlText w:val="%8."/>
      <w:lvlJc w:val="left"/>
      <w:pPr>
        <w:ind w:left="5760" w:hanging="360"/>
      </w:pPr>
    </w:lvl>
    <w:lvl w:ilvl="8" w:tplc="CFD476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0A0003"/>
    <w:multiLevelType w:val="hybridMultilevel"/>
    <w:tmpl w:val="8FBCB590"/>
    <w:lvl w:ilvl="0" w:tplc="CBE6C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C08FE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E9444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01A8D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9A22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DCEC6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1841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DC86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5E69B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30C1F32"/>
    <w:multiLevelType w:val="hybridMultilevel"/>
    <w:tmpl w:val="FC62088C"/>
    <w:lvl w:ilvl="0" w:tplc="7534D2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BB2BFC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2E6F7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position w:val="0"/>
      </w:rPr>
    </w:lvl>
    <w:lvl w:ilvl="3" w:tplc="EB7A2B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2AB2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1259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BEBE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6F0196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E812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52D4E16"/>
    <w:multiLevelType w:val="hybridMultilevel"/>
    <w:tmpl w:val="5D1A438C"/>
    <w:lvl w:ilvl="0" w:tplc="023AA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D856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F36E6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1CD8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E6CD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3603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B06D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02209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C467A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62" w15:restartNumberingAfterBreak="0">
    <w:nsid w:val="6E8A74EC"/>
    <w:multiLevelType w:val="hybridMultilevel"/>
    <w:tmpl w:val="295E5652"/>
    <w:lvl w:ilvl="0" w:tplc="7A301518">
      <w:start w:val="1"/>
      <w:numFmt w:val="decimal"/>
      <w:lvlText w:val="%1."/>
      <w:lvlJc w:val="left"/>
      <w:pPr>
        <w:ind w:left="720" w:hanging="360"/>
      </w:pPr>
    </w:lvl>
    <w:lvl w:ilvl="1" w:tplc="9170DEFE">
      <w:start w:val="1"/>
      <w:numFmt w:val="lowerLetter"/>
      <w:lvlText w:val="%2."/>
      <w:lvlJc w:val="left"/>
      <w:pPr>
        <w:ind w:left="1440" w:hanging="360"/>
      </w:pPr>
    </w:lvl>
    <w:lvl w:ilvl="2" w:tplc="2FBEE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630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8E11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AE0C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32CC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DE61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C403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1FC1910"/>
    <w:multiLevelType w:val="hybridMultilevel"/>
    <w:tmpl w:val="DA521B96"/>
    <w:lvl w:ilvl="0" w:tplc="EC24D17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E23811F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24098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14DE2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5B0A5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26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3A6C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4E7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8A9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5A34F7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7D42274E"/>
    <w:multiLevelType w:val="hybridMultilevel"/>
    <w:tmpl w:val="8FC05C40"/>
    <w:lvl w:ilvl="0" w:tplc="84E0EBE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C21E7DC2" w:tentative="1">
      <w:start w:val="1"/>
      <w:numFmt w:val="lowerLetter"/>
      <w:lvlText w:val="%2."/>
      <w:lvlJc w:val="left"/>
      <w:pPr>
        <w:ind w:left="1440" w:hanging="360"/>
      </w:pPr>
    </w:lvl>
    <w:lvl w:ilvl="2" w:tplc="000E55FE" w:tentative="1">
      <w:start w:val="1"/>
      <w:numFmt w:val="lowerRoman"/>
      <w:lvlText w:val="%3."/>
      <w:lvlJc w:val="right"/>
      <w:pPr>
        <w:ind w:left="2160" w:hanging="180"/>
      </w:pPr>
    </w:lvl>
    <w:lvl w:ilvl="3" w:tplc="4ACC081E" w:tentative="1">
      <w:start w:val="1"/>
      <w:numFmt w:val="decimal"/>
      <w:lvlText w:val="%4."/>
      <w:lvlJc w:val="left"/>
      <w:pPr>
        <w:ind w:left="2880" w:hanging="360"/>
      </w:pPr>
    </w:lvl>
    <w:lvl w:ilvl="4" w:tplc="B164EDEC" w:tentative="1">
      <w:start w:val="1"/>
      <w:numFmt w:val="lowerLetter"/>
      <w:lvlText w:val="%5."/>
      <w:lvlJc w:val="left"/>
      <w:pPr>
        <w:ind w:left="3600" w:hanging="360"/>
      </w:pPr>
    </w:lvl>
    <w:lvl w:ilvl="5" w:tplc="2BC20E64" w:tentative="1">
      <w:start w:val="1"/>
      <w:numFmt w:val="lowerRoman"/>
      <w:lvlText w:val="%6."/>
      <w:lvlJc w:val="right"/>
      <w:pPr>
        <w:ind w:left="4320" w:hanging="180"/>
      </w:pPr>
    </w:lvl>
    <w:lvl w:ilvl="6" w:tplc="62EC8F6C" w:tentative="1">
      <w:start w:val="1"/>
      <w:numFmt w:val="decimal"/>
      <w:lvlText w:val="%7."/>
      <w:lvlJc w:val="left"/>
      <w:pPr>
        <w:ind w:left="5040" w:hanging="360"/>
      </w:pPr>
    </w:lvl>
    <w:lvl w:ilvl="7" w:tplc="B3D0AD84" w:tentative="1">
      <w:start w:val="1"/>
      <w:numFmt w:val="lowerLetter"/>
      <w:lvlText w:val="%8."/>
      <w:lvlJc w:val="left"/>
      <w:pPr>
        <w:ind w:left="5760" w:hanging="360"/>
      </w:pPr>
    </w:lvl>
    <w:lvl w:ilvl="8" w:tplc="1158C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380433"/>
    <w:multiLevelType w:val="hybridMultilevel"/>
    <w:tmpl w:val="E6C46B4E"/>
    <w:lvl w:ilvl="0" w:tplc="66DC7B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E29648C4" w:tentative="1">
      <w:start w:val="1"/>
      <w:numFmt w:val="lowerLetter"/>
      <w:lvlText w:val="%2."/>
      <w:lvlJc w:val="left"/>
      <w:pPr>
        <w:ind w:left="1440" w:hanging="360"/>
      </w:pPr>
    </w:lvl>
    <w:lvl w:ilvl="2" w:tplc="DE04D980" w:tentative="1">
      <w:start w:val="1"/>
      <w:numFmt w:val="lowerRoman"/>
      <w:lvlText w:val="%3."/>
      <w:lvlJc w:val="right"/>
      <w:pPr>
        <w:ind w:left="2160" w:hanging="180"/>
      </w:pPr>
    </w:lvl>
    <w:lvl w:ilvl="3" w:tplc="A2DC51D0" w:tentative="1">
      <w:start w:val="1"/>
      <w:numFmt w:val="decimal"/>
      <w:lvlText w:val="%4."/>
      <w:lvlJc w:val="left"/>
      <w:pPr>
        <w:ind w:left="2880" w:hanging="360"/>
      </w:pPr>
    </w:lvl>
    <w:lvl w:ilvl="4" w:tplc="2474DEA8" w:tentative="1">
      <w:start w:val="1"/>
      <w:numFmt w:val="lowerLetter"/>
      <w:lvlText w:val="%5."/>
      <w:lvlJc w:val="left"/>
      <w:pPr>
        <w:ind w:left="3600" w:hanging="360"/>
      </w:pPr>
    </w:lvl>
    <w:lvl w:ilvl="5" w:tplc="51F22A4E" w:tentative="1">
      <w:start w:val="1"/>
      <w:numFmt w:val="lowerRoman"/>
      <w:lvlText w:val="%6."/>
      <w:lvlJc w:val="right"/>
      <w:pPr>
        <w:ind w:left="4320" w:hanging="180"/>
      </w:pPr>
    </w:lvl>
    <w:lvl w:ilvl="6" w:tplc="379CCD22" w:tentative="1">
      <w:start w:val="1"/>
      <w:numFmt w:val="decimal"/>
      <w:lvlText w:val="%7."/>
      <w:lvlJc w:val="left"/>
      <w:pPr>
        <w:ind w:left="5040" w:hanging="360"/>
      </w:pPr>
    </w:lvl>
    <w:lvl w:ilvl="7" w:tplc="3C063ED2" w:tentative="1">
      <w:start w:val="1"/>
      <w:numFmt w:val="lowerLetter"/>
      <w:lvlText w:val="%8."/>
      <w:lvlJc w:val="left"/>
      <w:pPr>
        <w:ind w:left="5760" w:hanging="360"/>
      </w:pPr>
    </w:lvl>
    <w:lvl w:ilvl="8" w:tplc="7E6A32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53"/>
  </w:num>
  <w:num w:numId="11">
    <w:abstractNumId w:val="63"/>
  </w:num>
  <w:num w:numId="12">
    <w:abstractNumId w:val="61"/>
  </w:num>
  <w:num w:numId="13">
    <w:abstractNumId w:val="49"/>
  </w:num>
  <w:num w:numId="14">
    <w:abstractNumId w:val="43"/>
  </w:num>
  <w:num w:numId="15">
    <w:abstractNumId w:val="39"/>
  </w:num>
  <w:num w:numId="16">
    <w:abstractNumId w:val="56"/>
  </w:num>
  <w:num w:numId="17">
    <w:abstractNumId w:val="47"/>
  </w:num>
  <w:num w:numId="18">
    <w:abstractNumId w:val="40"/>
  </w:num>
  <w:num w:numId="19">
    <w:abstractNumId w:val="66"/>
  </w:num>
  <w:num w:numId="20">
    <w:abstractNumId w:val="65"/>
  </w:num>
  <w:num w:numId="21">
    <w:abstractNumId w:val="64"/>
  </w:num>
  <w:num w:numId="22">
    <w:abstractNumId w:val="58"/>
  </w:num>
  <w:num w:numId="23">
    <w:abstractNumId w:val="60"/>
  </w:num>
  <w:num w:numId="24">
    <w:abstractNumId w:val="48"/>
  </w:num>
  <w:num w:numId="2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42"/>
  </w:num>
  <w:num w:numId="30">
    <w:abstractNumId w:val="37"/>
  </w:num>
  <w:num w:numId="31">
    <w:abstractNumId w:val="41"/>
  </w:num>
  <w:num w:numId="32">
    <w:abstractNumId w:val="44"/>
  </w:num>
  <w:num w:numId="33">
    <w:abstractNumId w:val="33"/>
  </w:num>
  <w:num w:numId="34">
    <w:abstractNumId w:val="36"/>
  </w:num>
  <w:num w:numId="35">
    <w:abstractNumId w:val="57"/>
  </w:num>
  <w:num w:numId="36">
    <w:abstractNumId w:val="38"/>
  </w:num>
  <w:num w:numId="3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5"/>
  </w:num>
  <w:num w:numId="43">
    <w:abstractNumId w:val="5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978"/>
    <w:rsid w:val="00113C8B"/>
    <w:rsid w:val="001214D1"/>
    <w:rsid w:val="00127569"/>
    <w:rsid w:val="00152AC7"/>
    <w:rsid w:val="00153904"/>
    <w:rsid w:val="0016343D"/>
    <w:rsid w:val="001751FB"/>
    <w:rsid w:val="0017646B"/>
    <w:rsid w:val="001A7AF8"/>
    <w:rsid w:val="001B1711"/>
    <w:rsid w:val="001C7A79"/>
    <w:rsid w:val="001E1F8E"/>
    <w:rsid w:val="001E67BE"/>
    <w:rsid w:val="001F0E12"/>
    <w:rsid w:val="001F775D"/>
    <w:rsid w:val="00200F54"/>
    <w:rsid w:val="00226BD9"/>
    <w:rsid w:val="002377CF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2F41AE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1DCC"/>
    <w:rsid w:val="004428AA"/>
    <w:rsid w:val="004570FA"/>
    <w:rsid w:val="00471E15"/>
    <w:rsid w:val="0047398E"/>
    <w:rsid w:val="00480712"/>
    <w:rsid w:val="00480EAE"/>
    <w:rsid w:val="00481D2F"/>
    <w:rsid w:val="00482F9F"/>
    <w:rsid w:val="00485316"/>
    <w:rsid w:val="004B19D1"/>
    <w:rsid w:val="004B3135"/>
    <w:rsid w:val="004C7356"/>
    <w:rsid w:val="004E6D31"/>
    <w:rsid w:val="004F5063"/>
    <w:rsid w:val="00502081"/>
    <w:rsid w:val="00511419"/>
    <w:rsid w:val="00513F03"/>
    <w:rsid w:val="00524439"/>
    <w:rsid w:val="00550177"/>
    <w:rsid w:val="005551EF"/>
    <w:rsid w:val="00556079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15399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5FBA"/>
    <w:rsid w:val="00697861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0277A"/>
    <w:rsid w:val="0070388D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311B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3C99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5419B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AF1281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0F10"/>
    <w:rsid w:val="00BA190A"/>
    <w:rsid w:val="00BD39DD"/>
    <w:rsid w:val="00BD54E2"/>
    <w:rsid w:val="00BE2995"/>
    <w:rsid w:val="00BE7E93"/>
    <w:rsid w:val="00BF4A5D"/>
    <w:rsid w:val="00BF7D65"/>
    <w:rsid w:val="00C02FD4"/>
    <w:rsid w:val="00C03CEA"/>
    <w:rsid w:val="00C16499"/>
    <w:rsid w:val="00C17690"/>
    <w:rsid w:val="00C26CB8"/>
    <w:rsid w:val="00C35C51"/>
    <w:rsid w:val="00C40437"/>
    <w:rsid w:val="00C449B9"/>
    <w:rsid w:val="00C44AEC"/>
    <w:rsid w:val="00C45B85"/>
    <w:rsid w:val="00C47054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E6642"/>
    <w:rsid w:val="00CF6C82"/>
    <w:rsid w:val="00D04AFD"/>
    <w:rsid w:val="00D126EA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18"/>
    <w:rsid w:val="00EF5DBF"/>
    <w:rsid w:val="00F232E5"/>
    <w:rsid w:val="00F26E8E"/>
    <w:rsid w:val="00F27B2A"/>
    <w:rsid w:val="00F27DE3"/>
    <w:rsid w:val="00F36140"/>
    <w:rsid w:val="00F424DE"/>
    <w:rsid w:val="00F655DF"/>
    <w:rsid w:val="00F97FB1"/>
    <w:rsid w:val="00FA6892"/>
    <w:rsid w:val="00FC5BBA"/>
    <w:rsid w:val="00FD4D9B"/>
    <w:rsid w:val="00FE0EBF"/>
    <w:rsid w:val="00FE2DBE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  <w:style w:type="paragraph" w:customStyle="1" w:styleId="Footer0">
    <w:name w:val="Footer_0"/>
    <w:rsid w:val="0011397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Numerstrony">
    <w:name w:val="page number"/>
    <w:rsid w:val="00113978"/>
    <w:rPr>
      <w:rFonts w:cs="Times New Roman"/>
    </w:rPr>
  </w:style>
  <w:style w:type="character" w:customStyle="1" w:styleId="ZnakZnak4">
    <w:name w:val="Znak Znak4"/>
    <w:locked/>
    <w:rsid w:val="00113978"/>
    <w:rPr>
      <w:sz w:val="24"/>
      <w:szCs w:val="24"/>
      <w:lang w:val="pl-PL" w:eastAsia="en-US" w:bidi="ar-SA"/>
    </w:rPr>
  </w:style>
  <w:style w:type="character" w:customStyle="1" w:styleId="Teksttreci">
    <w:name w:val="Tekst treści_"/>
    <w:link w:val="Teksttreci1"/>
    <w:locked/>
    <w:rsid w:val="00113978"/>
    <w:rPr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13978"/>
    <w:pPr>
      <w:widowControl w:val="0"/>
      <w:shd w:val="clear" w:color="auto" w:fill="FFFFFF"/>
      <w:spacing w:before="600" w:after="120" w:line="403" w:lineRule="exact"/>
      <w:ind w:hanging="1760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character" w:customStyle="1" w:styleId="TeksttreciKursywa">
    <w:name w:val="Tekst treści + Kursywa"/>
    <w:rsid w:val="00113978"/>
    <w:rPr>
      <w:rFonts w:ascii="Times New Roman" w:hAnsi="Times New Roman" w:cs="Times New Roman"/>
      <w:i/>
      <w:iCs/>
      <w:noProof/>
      <w:sz w:val="21"/>
      <w:szCs w:val="21"/>
      <w:u w:val="none"/>
      <w:shd w:val="clear" w:color="auto" w:fill="FFFFFF"/>
    </w:rPr>
  </w:style>
  <w:style w:type="paragraph" w:customStyle="1" w:styleId="ListParagraph0">
    <w:name w:val="List Paragraph_0"/>
    <w:basedOn w:val="Normalny"/>
    <w:rsid w:val="00113978"/>
    <w:pPr>
      <w:widowControl w:val="0"/>
      <w:ind w:left="720"/>
      <w:contextualSpacing/>
    </w:pPr>
    <w:rPr>
      <w:rFonts w:ascii="Courier New" w:eastAsia="Calibri" w:hAnsi="Courier New" w:cs="Courier New"/>
      <w:color w:val="000000"/>
    </w:rPr>
  </w:style>
  <w:style w:type="paragraph" w:styleId="Tekstpodstawowy2">
    <w:name w:val="Body Text 2"/>
    <w:basedOn w:val="Normalny"/>
    <w:link w:val="Tekstpodstawowy2Znak"/>
    <w:rsid w:val="00113978"/>
    <w:pPr>
      <w:autoSpaceDE w:val="0"/>
      <w:autoSpaceDN w:val="0"/>
      <w:adjustRightInd w:val="0"/>
      <w:spacing w:after="120" w:line="480" w:lineRule="auto"/>
    </w:pPr>
    <w:rPr>
      <w:rFonts w:ascii="Times New Roman" w:hAnsi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113978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Normalny"/>
    <w:rsid w:val="00113978"/>
    <w:pPr>
      <w:widowControl w:val="0"/>
      <w:autoSpaceDE w:val="0"/>
      <w:autoSpaceDN w:val="0"/>
      <w:adjustRightInd w:val="0"/>
      <w:spacing w:line="279" w:lineRule="exact"/>
      <w:jc w:val="both"/>
    </w:pPr>
    <w:rPr>
      <w:rFonts w:ascii="Arial" w:eastAsia="Calibri" w:hAnsi="Arial" w:cs="Arial"/>
    </w:rPr>
  </w:style>
  <w:style w:type="character" w:customStyle="1" w:styleId="FontStyle12">
    <w:name w:val="Font Style12"/>
    <w:rsid w:val="00113978"/>
    <w:rPr>
      <w:rFonts w:ascii="Arial" w:hAnsi="Arial"/>
      <w:b/>
      <w:sz w:val="24"/>
    </w:rPr>
  </w:style>
  <w:style w:type="character" w:customStyle="1" w:styleId="labelastextbox1">
    <w:name w:val="labelastextbox1"/>
    <w:rsid w:val="00113978"/>
    <w:rPr>
      <w:b/>
      <w:bCs/>
      <w:color w:val="097CC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CDB7B121154FA2A60BF1CBD85355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B862C0-5E08-4563-801B-D2FFE8737DC7}"/>
      </w:docPartPr>
      <w:docPartBody>
        <w:p w:rsidR="008D403C" w:rsidRDefault="003F6084" w:rsidP="007B311B">
          <w:pPr>
            <w:pStyle w:val="60CDB7B121154FA2A60BF1CBD853553E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6084" w:rsidRDefault="003F6084">
      <w:pPr>
        <w:spacing w:after="0" w:line="240" w:lineRule="auto"/>
      </w:pPr>
      <w:r>
        <w:separator/>
      </w:r>
    </w:p>
  </w:endnote>
  <w:endnote w:type="continuationSeparator" w:id="0">
    <w:p w:rsidR="003F6084" w:rsidRDefault="003F6084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6084" w:rsidRDefault="003F6084">
      <w:pPr>
        <w:spacing w:after="0" w:line="240" w:lineRule="auto"/>
      </w:pPr>
      <w:r>
        <w:separator/>
      </w:r>
    </w:p>
  </w:footnote>
  <w:footnote w:type="continuationSeparator" w:id="0">
    <w:p w:rsidR="003F6084" w:rsidRDefault="003F6084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37210F"/>
    <w:rsid w:val="003F6084"/>
    <w:rsid w:val="005E49D0"/>
    <w:rsid w:val="00771EF3"/>
    <w:rsid w:val="007B311B"/>
    <w:rsid w:val="007E5C43"/>
    <w:rsid w:val="00833593"/>
    <w:rsid w:val="008D403C"/>
    <w:rsid w:val="00AB4B1C"/>
    <w:rsid w:val="00B426D6"/>
    <w:rsid w:val="00C17D88"/>
    <w:rsid w:val="00CB757E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B311B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60CDB7B121154FA2A60BF1CBD853553E">
    <w:name w:val="60CDB7B121154FA2A60BF1CBD853553E"/>
    <w:rsid w:val="007B31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4</cp:revision>
  <cp:lastPrinted>2025-07-17T11:48:00Z</cp:lastPrinted>
  <dcterms:created xsi:type="dcterms:W3CDTF">2025-07-17T11:48:00Z</dcterms:created>
  <dcterms:modified xsi:type="dcterms:W3CDTF">2025-07-17T11:49:00Z</dcterms:modified>
</cp:coreProperties>
</file>